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C086E0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2B3134">
        <w:rPr>
          <w:rFonts w:ascii="Cambria" w:hAnsi="Cambria" w:cs="Arial"/>
          <w:b/>
          <w:sz w:val="22"/>
          <w:szCs w:val="22"/>
        </w:rPr>
        <w:t xml:space="preserve">Pakiet </w:t>
      </w:r>
      <w:r w:rsidR="002B3134" w:rsidRPr="002B3134">
        <w:rPr>
          <w:rFonts w:ascii="Cambria" w:hAnsi="Cambria" w:cs="Arial"/>
          <w:b/>
          <w:sz w:val="22"/>
          <w:szCs w:val="22"/>
        </w:rPr>
        <w:t>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5CE8FBC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6D293E" w14:textId="77777777" w:rsidR="002B3134" w:rsidRPr="00D16198" w:rsidRDefault="002B3134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95"/>
        <w:gridCol w:w="1530"/>
        <w:gridCol w:w="3960"/>
        <w:gridCol w:w="797"/>
        <w:gridCol w:w="1197"/>
        <w:gridCol w:w="1438"/>
        <w:gridCol w:w="1393"/>
        <w:gridCol w:w="864"/>
        <w:gridCol w:w="1112"/>
        <w:gridCol w:w="980"/>
        <w:gridCol w:w="380"/>
        <w:gridCol w:w="191"/>
      </w:tblGrid>
      <w:tr w:rsidR="002B3134" w:rsidRPr="002B3134" w14:paraId="227D41B9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CE49D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3C78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3FC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0C40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766307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F0F6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DC66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1C9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DF3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08F9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24C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D363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60FA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38FE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44BA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77B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5F0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ADD3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D0BC9C5" w14:textId="77777777" w:rsidTr="002B3134">
        <w:trPr>
          <w:trHeight w:val="111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3C1AC4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7FC0D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9955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75738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DDA43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F17ED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9CB68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714505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15BAD0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50A4DB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556E8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F131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39A93CA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486C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2AD0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355E3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6CD21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513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7B66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4 705,00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C81F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32C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AA06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8E32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FA83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5E7C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304D859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910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BF7D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F74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EE9F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2075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F617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A6D5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27A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1BBE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221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BAA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5DDE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DE91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7733EAB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ECADD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6E7D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8831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AB3D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8085151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7D2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98404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6E32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5E0B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B464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4758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C89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63F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DDAD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1D2E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4F5D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7C7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462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287B7F5" w14:textId="77777777" w:rsidTr="002B3134">
        <w:trPr>
          <w:trHeight w:val="111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2243D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59719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673F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FD65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C3A2CE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DA3ED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A88CC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2C7DC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E17DC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4A3104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EB3B36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75BC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42168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8F8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CD0C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1C5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41C21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0261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82985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6 908,00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C680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0982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A23D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E3CA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8F5E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EAF9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C0883BD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80E0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F88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BBBD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151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A83F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4E08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5D64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9858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581C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0D6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BA90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0D94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D0B5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A72F6CE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B2A48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FAC9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CB78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9A95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073E9B3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3022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61FF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4BDA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CFD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2E9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62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824D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957A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5161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E810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9094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63F9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33A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93EC0AF" w14:textId="77777777" w:rsidTr="002B3134">
        <w:trPr>
          <w:trHeight w:val="103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9D92B0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55865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0E825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6ABA7F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5860F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38CA5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AB25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D97FC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08015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E28066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0896B5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6BF1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47902FB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2CA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ACA0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863BA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AC255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21CEC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0777E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2 697,00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F7BD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E8CF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1EF5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7A4C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8A39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9583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EAF6776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40CF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2E30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D832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E3AA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CE25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352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D969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5DC5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2E12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37B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8359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C48A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D13D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325F43E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210E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2C9A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0234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39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0A7F37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7F3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4DF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B2C7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4CA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8263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F6F0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2AE2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0668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B6B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9D1C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17A1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674A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583B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0AAACEA" w14:textId="77777777" w:rsidTr="002B3134">
        <w:trPr>
          <w:trHeight w:val="106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38BF06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78559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781F8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5E552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F6CF6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80834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E383B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57B2E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77E09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2F037C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97CF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868D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4C64BE2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8584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20BD9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6437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26FE8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E5F4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9D40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8C5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6C892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D566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B706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D418A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2947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6D20D94" w14:textId="77777777" w:rsidTr="002B3134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9EED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CDB3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1B0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C806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7049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8543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3E51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8DA7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277D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BD1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1A9E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F72F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A06C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5DE3D4F" w14:textId="77777777" w:rsidTr="002B3134">
        <w:trPr>
          <w:trHeight w:val="108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35FBD1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E5B21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ECC4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435D1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575F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06CFE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6280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DA0FB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9A7D6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C9DE0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57142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BCCD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8030FCF" w14:textId="77777777" w:rsidTr="002B3134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9E2B41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23157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1FB6AE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40A5E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C29C9D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321B8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F5791C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80DA9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4F5F8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1165A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174E7A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77F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2B3134" w:rsidRPr="002B3134" w14:paraId="79BE45AD" w14:textId="77777777" w:rsidTr="002B3134">
        <w:trPr>
          <w:trHeight w:val="777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8267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8366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855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96A9A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83AA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FB6B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2843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63E9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C0B3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5EC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46B5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62B7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D2968D7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83E8B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2CF6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B7AF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89E3D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6CE8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EE5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5014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004B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A1081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F412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257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17CB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B1E42B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7F87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2D61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0C6F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0FE3A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CA2D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07FB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CFF58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C28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1B72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D50E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67F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7E37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1F1094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160C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BBD3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37B76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84005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E41E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429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62,21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4CAA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D0378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EEE00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4556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D8F4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DC95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5CB4BC6D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EF03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269F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8D9F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8F990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F4E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B2E33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16,68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278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B80C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8D44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443D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BA803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5AF5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6DA79C4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D8C5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EEC2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5A31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AEF29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E468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48C8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90B91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9863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EC45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E5D8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57A2F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2E4A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ACE4AB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E164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9F6A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E8B32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2E698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3A2B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D5CFD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14,77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3866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9188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FDD5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A75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C3EC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0ED5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52B4BE6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64BF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C2C3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87D9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26D46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AF8FB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95BF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8D4B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531B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227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0C5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CBC8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8BC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986588C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BB6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662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F078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306CE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FCA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3898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04B0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B017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6510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C1F3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575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547F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CD86046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FC4D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EEE4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77FD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542DC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E1C1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8798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BA59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C280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8B2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6025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57EF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52A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CDC1F1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2612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5FB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11DBA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252D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F18B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3935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79A2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1198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DA1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8465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072D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1A0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0B0A36A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2D1E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BB5D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5B6C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5370E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EBEC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9E47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F3D3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B59F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7389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1D25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022C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258A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05038E8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9E6A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3B34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50526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75FD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AC30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7D5E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6D9C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CE09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FBC2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B29EE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85EEE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A49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FE5CC5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419B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B37A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2E8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5BE64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EF3A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7670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7508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929A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0BB8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5D55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590F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830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B3CA777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C2C2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676C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7D3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1CD0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34C3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F256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9E6D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874A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11D1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6BC9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D217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A29A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5067F43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131C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0EBBC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05D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B78C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F451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A3D4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D8FE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76DB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8A73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31F5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59E2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100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ABF6893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2AF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743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6ABD9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F87A5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91FD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727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928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2979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DD8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CD75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DA3D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3E9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8D2ED14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B7EA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7CAA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8642A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B806A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392B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80B8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4979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7853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F871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F83C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063F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86E7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367EED6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DD8E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7F2E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F97F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C589B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1FB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BBBD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217B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4EE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5B3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498DF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D832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4009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F05187E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247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C6F2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14B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4515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685CC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BC130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80,56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32AD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E790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50D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297A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09A3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9F55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DFF09CE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95B1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929F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CF9F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1E933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32D4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BE2E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C1B3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D1DB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AD92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A03A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C524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D317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1B0480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7F59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5357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E1C68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8982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0281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EA0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F74D9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92BA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C27D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1473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5AFD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8BBF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53CAC0DB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8F9A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E813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4F028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1FE7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595B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DC04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58CF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D32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C630E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E41A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90DD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5B69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7E673D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5710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D90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B33C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2D83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61FA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8E46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FB0C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E200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EB26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F3D2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393D2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B1D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F2E6A39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60E6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3CB2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57E6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2FB44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2CBD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414E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3F67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2B40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256D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AB40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A1BC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999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9E22C6A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DE63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6DB0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E453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E2DB8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C7D8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828F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94B4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A974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A2B2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63F0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CC1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5D3F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07CA47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E850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1F8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AA8A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64C2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456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AF4A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EEE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E3E32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E894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5BD3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8BEF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22D3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095FDF2" w14:textId="77777777" w:rsidTr="002B3134">
        <w:trPr>
          <w:trHeight w:val="468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F3A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92FE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026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BB8E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0E98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CC78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033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E05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1F6C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4C73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B9F8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33B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3393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E673A59" w14:textId="77777777" w:rsidTr="002B3134">
        <w:trPr>
          <w:trHeight w:val="426"/>
        </w:trPr>
        <w:tc>
          <w:tcPr>
            <w:tcW w:w="673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3BEB0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6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45BA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C4BD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ACA5CB1" w14:textId="77777777" w:rsidTr="002B3134">
        <w:trPr>
          <w:trHeight w:val="426"/>
        </w:trPr>
        <w:tc>
          <w:tcPr>
            <w:tcW w:w="673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3632B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6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F453E4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3C7F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2113460" w14:textId="77777777" w:rsidR="002B3134" w:rsidRDefault="002B3134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A71FD59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6912EFDC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688B27A" w14:textId="1533BDDA" w:rsidR="002B3134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7D070B44" w14:textId="12481CF4" w:rsidR="002B3134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738B69D2" w14:textId="77777777" w:rsidR="002B3134" w:rsidRPr="001F1F09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F3015" w14:textId="77777777" w:rsidR="00804526" w:rsidRDefault="00804526">
      <w:r>
        <w:separator/>
      </w:r>
    </w:p>
  </w:endnote>
  <w:endnote w:type="continuationSeparator" w:id="0">
    <w:p w14:paraId="4088D7C9" w14:textId="77777777" w:rsidR="00804526" w:rsidRDefault="00804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6ECB" w14:textId="77777777" w:rsidR="00804526" w:rsidRDefault="00804526">
      <w:r>
        <w:separator/>
      </w:r>
    </w:p>
  </w:footnote>
  <w:footnote w:type="continuationSeparator" w:id="0">
    <w:p w14:paraId="256C9C34" w14:textId="77777777" w:rsidR="00804526" w:rsidRDefault="0080452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10135980">
    <w:abstractNumId w:val="2"/>
  </w:num>
  <w:num w:numId="2" w16cid:durableId="680275951">
    <w:abstractNumId w:val="9"/>
  </w:num>
  <w:num w:numId="3" w16cid:durableId="1524593984">
    <w:abstractNumId w:val="10"/>
  </w:num>
  <w:num w:numId="4" w16cid:durableId="1664700874">
    <w:abstractNumId w:val="128"/>
  </w:num>
  <w:num w:numId="5" w16cid:durableId="1346974790">
    <w:abstractNumId w:val="107"/>
  </w:num>
  <w:num w:numId="6" w16cid:durableId="2094817463">
    <w:abstractNumId w:val="118"/>
  </w:num>
  <w:num w:numId="7" w16cid:durableId="1700088200">
    <w:abstractNumId w:val="60"/>
  </w:num>
  <w:num w:numId="8" w16cid:durableId="1183785592">
    <w:abstractNumId w:val="88"/>
  </w:num>
  <w:num w:numId="9" w16cid:durableId="1547134882">
    <w:abstractNumId w:val="63"/>
  </w:num>
  <w:num w:numId="10" w16cid:durableId="1023674114">
    <w:abstractNumId w:val="0"/>
  </w:num>
  <w:num w:numId="11" w16cid:durableId="1588418148">
    <w:abstractNumId w:val="91"/>
  </w:num>
  <w:num w:numId="12" w16cid:durableId="509874440">
    <w:abstractNumId w:val="84"/>
  </w:num>
  <w:num w:numId="13" w16cid:durableId="391126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9425530">
    <w:abstractNumId w:val="120"/>
    <w:lvlOverride w:ilvl="0">
      <w:startOverride w:val="1"/>
    </w:lvlOverride>
  </w:num>
  <w:num w:numId="15" w16cid:durableId="2005014649">
    <w:abstractNumId w:val="109"/>
    <w:lvlOverride w:ilvl="0">
      <w:startOverride w:val="1"/>
    </w:lvlOverride>
  </w:num>
  <w:num w:numId="16" w16cid:durableId="1976788992">
    <w:abstractNumId w:val="87"/>
    <w:lvlOverride w:ilvl="0">
      <w:startOverride w:val="1"/>
    </w:lvlOverride>
  </w:num>
  <w:num w:numId="17" w16cid:durableId="814490573">
    <w:abstractNumId w:val="109"/>
  </w:num>
  <w:num w:numId="18" w16cid:durableId="654912854">
    <w:abstractNumId w:val="87"/>
  </w:num>
  <w:num w:numId="19" w16cid:durableId="1665082223">
    <w:abstractNumId w:val="57"/>
  </w:num>
  <w:num w:numId="20" w16cid:durableId="226571841">
    <w:abstractNumId w:val="101"/>
  </w:num>
  <w:num w:numId="21" w16cid:durableId="1295138995">
    <w:abstractNumId w:val="41"/>
  </w:num>
  <w:num w:numId="22" w16cid:durableId="1443650492">
    <w:abstractNumId w:val="69"/>
  </w:num>
  <w:num w:numId="23" w16cid:durableId="1982612585">
    <w:abstractNumId w:val="58"/>
  </w:num>
  <w:num w:numId="24" w16cid:durableId="1728643855">
    <w:abstractNumId w:val="104"/>
  </w:num>
  <w:num w:numId="25" w16cid:durableId="1511094949">
    <w:abstractNumId w:val="122"/>
  </w:num>
  <w:num w:numId="26" w16cid:durableId="387267917">
    <w:abstractNumId w:val="36"/>
  </w:num>
  <w:num w:numId="27" w16cid:durableId="952445945">
    <w:abstractNumId w:val="94"/>
  </w:num>
  <w:num w:numId="28" w16cid:durableId="1281643060">
    <w:abstractNumId w:val="39"/>
  </w:num>
  <w:num w:numId="29" w16cid:durableId="442263882">
    <w:abstractNumId w:val="116"/>
  </w:num>
  <w:num w:numId="30" w16cid:durableId="665137224">
    <w:abstractNumId w:val="106"/>
  </w:num>
  <w:num w:numId="31" w16cid:durableId="888995975">
    <w:abstractNumId w:val="111"/>
  </w:num>
  <w:num w:numId="32" w16cid:durableId="526724511">
    <w:abstractNumId w:val="85"/>
  </w:num>
  <w:num w:numId="33" w16cid:durableId="737749373">
    <w:abstractNumId w:val="78"/>
  </w:num>
  <w:num w:numId="34" w16cid:durableId="829521273">
    <w:abstractNumId w:val="98"/>
  </w:num>
  <w:num w:numId="35" w16cid:durableId="1512183730">
    <w:abstractNumId w:val="71"/>
  </w:num>
  <w:num w:numId="36" w16cid:durableId="634872062">
    <w:abstractNumId w:val="142"/>
  </w:num>
  <w:num w:numId="37" w16cid:durableId="1167750878">
    <w:abstractNumId w:val="77"/>
  </w:num>
  <w:num w:numId="38" w16cid:durableId="520431612">
    <w:abstractNumId w:val="37"/>
  </w:num>
  <w:num w:numId="39" w16cid:durableId="763842108">
    <w:abstractNumId w:val="133"/>
  </w:num>
  <w:num w:numId="40" w16cid:durableId="1102920954">
    <w:abstractNumId w:val="127"/>
  </w:num>
  <w:num w:numId="41" w16cid:durableId="907307136">
    <w:abstractNumId w:val="119"/>
  </w:num>
  <w:num w:numId="42" w16cid:durableId="1908687618">
    <w:abstractNumId w:val="49"/>
  </w:num>
  <w:num w:numId="43" w16cid:durableId="433327759">
    <w:abstractNumId w:val="80"/>
  </w:num>
  <w:num w:numId="44" w16cid:durableId="1669597089">
    <w:abstractNumId w:val="55"/>
  </w:num>
  <w:num w:numId="45" w16cid:durableId="1235894847">
    <w:abstractNumId w:val="134"/>
  </w:num>
  <w:num w:numId="46" w16cid:durableId="1769958787">
    <w:abstractNumId w:val="8"/>
  </w:num>
  <w:num w:numId="47" w16cid:durableId="1775708326">
    <w:abstractNumId w:val="11"/>
  </w:num>
  <w:num w:numId="48" w16cid:durableId="1710304607">
    <w:abstractNumId w:val="12"/>
  </w:num>
  <w:num w:numId="49" w16cid:durableId="1525366982">
    <w:abstractNumId w:val="15"/>
  </w:num>
  <w:num w:numId="50" w16cid:durableId="1558856176">
    <w:abstractNumId w:val="18"/>
  </w:num>
  <w:num w:numId="51" w16cid:durableId="1599025669">
    <w:abstractNumId w:val="20"/>
  </w:num>
  <w:num w:numId="52" w16cid:durableId="1209875948">
    <w:abstractNumId w:val="21"/>
  </w:num>
  <w:num w:numId="53" w16cid:durableId="638462459">
    <w:abstractNumId w:val="24"/>
  </w:num>
  <w:num w:numId="54" w16cid:durableId="1432387453">
    <w:abstractNumId w:val="25"/>
  </w:num>
  <w:num w:numId="55" w16cid:durableId="731003303">
    <w:abstractNumId w:val="26"/>
  </w:num>
  <w:num w:numId="56" w16cid:durableId="777793314">
    <w:abstractNumId w:val="27"/>
  </w:num>
  <w:num w:numId="57" w16cid:durableId="396440628">
    <w:abstractNumId w:val="28"/>
  </w:num>
  <w:num w:numId="58" w16cid:durableId="2092309976">
    <w:abstractNumId w:val="29"/>
  </w:num>
  <w:num w:numId="59" w16cid:durableId="1163357363">
    <w:abstractNumId w:val="30"/>
  </w:num>
  <w:num w:numId="60" w16cid:durableId="535847490">
    <w:abstractNumId w:val="31"/>
  </w:num>
  <w:num w:numId="61" w16cid:durableId="2136949479">
    <w:abstractNumId w:val="32"/>
  </w:num>
  <w:num w:numId="62" w16cid:durableId="36660534">
    <w:abstractNumId w:val="33"/>
  </w:num>
  <w:num w:numId="63" w16cid:durableId="1882984357">
    <w:abstractNumId w:val="34"/>
  </w:num>
  <w:num w:numId="64" w16cid:durableId="1780757193">
    <w:abstractNumId w:val="102"/>
  </w:num>
  <w:num w:numId="65" w16cid:durableId="1224372200">
    <w:abstractNumId w:val="68"/>
  </w:num>
  <w:num w:numId="66" w16cid:durableId="1889339931">
    <w:abstractNumId w:val="72"/>
  </w:num>
  <w:num w:numId="67" w16cid:durableId="1052314224">
    <w:abstractNumId w:val="105"/>
  </w:num>
  <w:num w:numId="68" w16cid:durableId="424767958">
    <w:abstractNumId w:val="47"/>
  </w:num>
  <w:num w:numId="69" w16cid:durableId="1464423684">
    <w:abstractNumId w:val="139"/>
  </w:num>
  <w:num w:numId="70" w16cid:durableId="220290792">
    <w:abstractNumId w:val="138"/>
  </w:num>
  <w:num w:numId="71" w16cid:durableId="437793376">
    <w:abstractNumId w:val="89"/>
  </w:num>
  <w:num w:numId="72" w16cid:durableId="1663313940">
    <w:abstractNumId w:val="79"/>
  </w:num>
  <w:num w:numId="73" w16cid:durableId="229971637">
    <w:abstractNumId w:val="82"/>
  </w:num>
  <w:num w:numId="74" w16cid:durableId="915361935">
    <w:abstractNumId w:val="65"/>
  </w:num>
  <w:num w:numId="75" w16cid:durableId="1918975534">
    <w:abstractNumId w:val="70"/>
  </w:num>
  <w:num w:numId="76" w16cid:durableId="73092770">
    <w:abstractNumId w:val="115"/>
  </w:num>
  <w:num w:numId="77" w16cid:durableId="2039622524">
    <w:abstractNumId w:val="97"/>
  </w:num>
  <w:num w:numId="78" w16cid:durableId="1612084637">
    <w:abstractNumId w:val="141"/>
  </w:num>
  <w:num w:numId="79" w16cid:durableId="1708604627">
    <w:abstractNumId w:val="130"/>
  </w:num>
  <w:num w:numId="80" w16cid:durableId="988754731">
    <w:abstractNumId w:val="108"/>
  </w:num>
  <w:num w:numId="81" w16cid:durableId="1453401772">
    <w:abstractNumId w:val="117"/>
  </w:num>
  <w:num w:numId="82" w16cid:durableId="1174148191">
    <w:abstractNumId w:val="140"/>
  </w:num>
  <w:num w:numId="83" w16cid:durableId="595865376">
    <w:abstractNumId w:val="81"/>
  </w:num>
  <w:num w:numId="84" w16cid:durableId="775632621">
    <w:abstractNumId w:val="103"/>
  </w:num>
  <w:num w:numId="85" w16cid:durableId="769349200">
    <w:abstractNumId w:val="93"/>
  </w:num>
  <w:num w:numId="86" w16cid:durableId="443236121">
    <w:abstractNumId w:val="92"/>
  </w:num>
  <w:num w:numId="87" w16cid:durableId="1684163809">
    <w:abstractNumId w:val="136"/>
  </w:num>
  <w:num w:numId="88" w16cid:durableId="1293633242">
    <w:abstractNumId w:val="54"/>
  </w:num>
  <w:num w:numId="89" w16cid:durableId="1707830327">
    <w:abstractNumId w:val="67"/>
  </w:num>
  <w:num w:numId="90" w16cid:durableId="1059286972">
    <w:abstractNumId w:val="96"/>
  </w:num>
  <w:num w:numId="91" w16cid:durableId="984236895">
    <w:abstractNumId w:val="56"/>
  </w:num>
  <w:num w:numId="92" w16cid:durableId="1105885433">
    <w:abstractNumId w:val="74"/>
  </w:num>
  <w:num w:numId="93" w16cid:durableId="475996491">
    <w:abstractNumId w:val="64"/>
  </w:num>
  <w:num w:numId="94" w16cid:durableId="484736361">
    <w:abstractNumId w:val="40"/>
  </w:num>
  <w:num w:numId="95" w16cid:durableId="570428163">
    <w:abstractNumId w:val="125"/>
  </w:num>
  <w:num w:numId="96" w16cid:durableId="599878032">
    <w:abstractNumId w:val="110"/>
  </w:num>
  <w:num w:numId="97" w16cid:durableId="1183472531">
    <w:abstractNumId w:val="73"/>
  </w:num>
  <w:num w:numId="98" w16cid:durableId="2026246403">
    <w:abstractNumId w:val="59"/>
  </w:num>
  <w:num w:numId="99" w16cid:durableId="1453939135">
    <w:abstractNumId w:val="75"/>
  </w:num>
  <w:num w:numId="100" w16cid:durableId="1099178840">
    <w:abstractNumId w:val="124"/>
  </w:num>
  <w:num w:numId="101" w16cid:durableId="445345210">
    <w:abstractNumId w:val="137"/>
  </w:num>
  <w:num w:numId="102" w16cid:durableId="438450443">
    <w:abstractNumId w:val="121"/>
  </w:num>
  <w:num w:numId="103" w16cid:durableId="1740201983">
    <w:abstractNumId w:val="114"/>
  </w:num>
  <w:num w:numId="104" w16cid:durableId="1515877313">
    <w:abstractNumId w:val="90"/>
  </w:num>
  <w:num w:numId="105" w16cid:durableId="1550611315">
    <w:abstractNumId w:val="48"/>
  </w:num>
  <w:num w:numId="106" w16cid:durableId="1130593363">
    <w:abstractNumId w:val="112"/>
  </w:num>
  <w:num w:numId="107" w16cid:durableId="1034380100">
    <w:abstractNumId w:val="38"/>
  </w:num>
  <w:num w:numId="108" w16cid:durableId="1208105285">
    <w:abstractNumId w:val="52"/>
  </w:num>
  <w:num w:numId="109" w16cid:durableId="693842816">
    <w:abstractNumId w:val="42"/>
  </w:num>
  <w:num w:numId="110" w16cid:durableId="543444938">
    <w:abstractNumId w:val="135"/>
  </w:num>
  <w:num w:numId="111" w16cid:durableId="2113471044">
    <w:abstractNumId w:val="99"/>
  </w:num>
  <w:num w:numId="112" w16cid:durableId="2123187610">
    <w:abstractNumId w:val="62"/>
  </w:num>
  <w:num w:numId="113" w16cid:durableId="473330618">
    <w:abstractNumId w:val="113"/>
  </w:num>
  <w:num w:numId="114" w16cid:durableId="766461516">
    <w:abstractNumId w:val="126"/>
  </w:num>
  <w:num w:numId="115" w16cid:durableId="618147484">
    <w:abstractNumId w:val="46"/>
  </w:num>
  <w:num w:numId="116" w16cid:durableId="318462836">
    <w:abstractNumId w:val="100"/>
  </w:num>
  <w:num w:numId="117" w16cid:durableId="594747353">
    <w:abstractNumId w:val="44"/>
  </w:num>
  <w:num w:numId="118" w16cid:durableId="817188033">
    <w:abstractNumId w:val="131"/>
  </w:num>
  <w:num w:numId="119" w16cid:durableId="2026705095">
    <w:abstractNumId w:val="51"/>
  </w:num>
  <w:num w:numId="120" w16cid:durableId="1645357536">
    <w:abstractNumId w:val="1"/>
  </w:num>
  <w:num w:numId="121" w16cid:durableId="314186743">
    <w:abstractNumId w:val="3"/>
  </w:num>
  <w:num w:numId="122" w16cid:durableId="219557541">
    <w:abstractNumId w:val="83"/>
  </w:num>
  <w:num w:numId="123" w16cid:durableId="1898739625">
    <w:abstractNumId w:val="86"/>
  </w:num>
  <w:num w:numId="124" w16cid:durableId="2126657294">
    <w:abstractNumId w:val="132"/>
  </w:num>
  <w:num w:numId="125" w16cid:durableId="1618441831">
    <w:abstractNumId w:val="53"/>
  </w:num>
  <w:num w:numId="126" w16cid:durableId="1927954673">
    <w:abstractNumId w:val="43"/>
  </w:num>
  <w:num w:numId="127" w16cid:durableId="1443841008">
    <w:abstractNumId w:val="50"/>
  </w:num>
  <w:num w:numId="128" w16cid:durableId="589125841">
    <w:abstractNumId w:val="66"/>
  </w:num>
  <w:num w:numId="129" w16cid:durableId="194464787">
    <w:abstractNumId w:val="45"/>
  </w:num>
  <w:num w:numId="130" w16cid:durableId="617764060">
    <w:abstractNumId w:val="129"/>
  </w:num>
  <w:num w:numId="131" w16cid:durableId="312683324">
    <w:abstractNumId w:val="123"/>
  </w:num>
  <w:num w:numId="132" w16cid:durableId="1785995813">
    <w:abstractNumId w:val="95"/>
  </w:num>
  <w:num w:numId="133" w16cid:durableId="705519888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34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526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1695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2</cp:revision>
  <cp:lastPrinted>2022-11-09T06:28:00Z</cp:lastPrinted>
  <dcterms:created xsi:type="dcterms:W3CDTF">2022-11-09T06:35:00Z</dcterms:created>
  <dcterms:modified xsi:type="dcterms:W3CDTF">2022-11-09T06:35:00Z</dcterms:modified>
</cp:coreProperties>
</file>